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056A6C">
        <w:rPr>
          <w:rFonts w:ascii="Arial" w:hAnsi="Arial" w:cs="Arial"/>
          <w:b/>
          <w:sz w:val="22"/>
          <w:szCs w:val="22"/>
          <w:lang w:val="pl-PL"/>
        </w:rPr>
        <w:t>7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056A6C" w:rsidRPr="00056A6C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„Dowóz uczniów niepełnosprawnych do szkół i placówek oświatowych w roku szkolnym 2021/2022”</w:t>
      </w:r>
    </w:p>
    <w:p w:rsidR="00056A6C" w:rsidRPr="00CB7739" w:rsidRDefault="00056A6C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GoBack"/>
      <w:bookmarkEnd w:id="0"/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E84C97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E84C97" w:rsidRPr="00E84C97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 xml:space="preserve">Oświadczenie podpisać kwalifikowanym podpisem elektronicznym </w:t>
      </w:r>
    </w:p>
    <w:p w:rsidR="00E84C97" w:rsidRPr="00652525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>lub podpisem zaufanym lub podpisem osobistym</w:t>
      </w: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8B8" w:rsidRDefault="003328B8" w:rsidP="00AC1A4B">
      <w:r>
        <w:separator/>
      </w:r>
    </w:p>
  </w:endnote>
  <w:endnote w:type="continuationSeparator" w:id="0">
    <w:p w:rsidR="003328B8" w:rsidRDefault="003328B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056A6C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056A6C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8B8" w:rsidRDefault="003328B8" w:rsidP="00AC1A4B">
      <w:r>
        <w:separator/>
      </w:r>
    </w:p>
  </w:footnote>
  <w:footnote w:type="continuationSeparator" w:id="0">
    <w:p w:rsidR="003328B8" w:rsidRDefault="003328B8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6A6C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28B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D2D35-51CB-4136-A827-4566CDCB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8</cp:revision>
  <cp:lastPrinted>2021-01-22T11:31:00Z</cp:lastPrinted>
  <dcterms:created xsi:type="dcterms:W3CDTF">2021-02-09T14:14:00Z</dcterms:created>
  <dcterms:modified xsi:type="dcterms:W3CDTF">2021-06-28T13:15:00Z</dcterms:modified>
</cp:coreProperties>
</file>